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811AD9" w:rsidRDefault="00851373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t>Service du commissariat des armées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:rsidTr="00547F6F">
        <w:tc>
          <w:tcPr>
            <w:tcW w:w="10419" w:type="dxa"/>
            <w:shd w:val="clear" w:color="auto" w:fill="auto"/>
          </w:tcPr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811AD9" w:rsidRDefault="00D71D47">
      <w:pPr>
        <w:rPr>
          <w:rFonts w:ascii="Arial" w:hAnsi="Arial" w:cs="Arial"/>
        </w:rPr>
      </w:pPr>
    </w:p>
    <w:p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:rsidTr="00547F6F">
        <w:tc>
          <w:tcPr>
            <w:tcW w:w="9288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8B23DD" w:rsidRPr="003F2889">
        <w:rPr>
          <w:rFonts w:ascii="Arial" w:hAnsi="Arial" w:cs="Arial"/>
          <w:sz w:val="22"/>
          <w:szCs w:val="22"/>
          <w:lang w:eastAsia="fr-FR"/>
        </w:rPr>
        <w:t>CS 70106</w:t>
      </w:r>
      <w:r w:rsidRPr="003F2889">
        <w:rPr>
          <w:rFonts w:ascii="Arial" w:hAnsi="Arial" w:cs="Arial"/>
          <w:sz w:val="22"/>
          <w:szCs w:val="22"/>
          <w:lang w:eastAsia="fr-FR"/>
        </w:rPr>
        <w:t xml:space="preserve"> – 78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>513</w:t>
      </w:r>
      <w:r w:rsidR="00DF3F3C" w:rsidRPr="003F2889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3F2889">
        <w:rPr>
          <w:rFonts w:ascii="Arial" w:hAnsi="Arial" w:cs="Arial"/>
        </w:rPr>
        <w:t xml:space="preserve">: </w:t>
      </w:r>
      <w:hyperlink r:id="rId10" w:history="1">
        <w:r w:rsidR="00E46CB1" w:rsidRPr="003F2889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1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3F2889" w:rsidRDefault="002D5940" w:rsidP="003F2889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2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811AD9" w:rsidRDefault="002D5940">
      <w:pPr>
        <w:rPr>
          <w:rFonts w:ascii="Arial" w:hAnsi="Arial" w:cs="Arial"/>
          <w:b/>
          <w:bCs/>
        </w:rPr>
      </w:pPr>
    </w:p>
    <w:p w:rsidR="007578A7" w:rsidRPr="008B57D7" w:rsidRDefault="007578A7" w:rsidP="00757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7578A7" w:rsidRPr="00724CBA" w:rsidRDefault="007578A7" w:rsidP="00757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724CBA">
        <w:rPr>
          <w:rFonts w:ascii="Arial" w:hAnsi="Arial" w:cs="Arial"/>
          <w:b/>
          <w:sz w:val="24"/>
          <w:lang w:eastAsia="fr-FR"/>
        </w:rPr>
        <w:t>FABRICATION DE GILETS ET TRICOTS DE CORPS</w:t>
      </w:r>
    </w:p>
    <w:p w:rsidR="007578A7" w:rsidRPr="008B57D7" w:rsidRDefault="007578A7" w:rsidP="00757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5C0FFD" w:rsidRPr="00811AD9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811AD9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:rsidTr="00AD2232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:rsidTr="00AD2232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233003" w:rsidRPr="00811AD9" w:rsidRDefault="00233003" w:rsidP="003F2889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  <w:r w:rsidRPr="00811AD9">
        <w:rPr>
          <w:rFonts w:ascii="Arial" w:hAnsi="Arial" w:cs="Arial"/>
        </w:rPr>
        <w:t>La candidature est présentée :</w:t>
      </w:r>
    </w:p>
    <w:p w:rsidR="007578A7" w:rsidRPr="00724CBA" w:rsidRDefault="007578A7" w:rsidP="007578A7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724C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</w:rPr>
        <w:instrText xml:space="preserve"> FORMCHECKBOX </w:instrText>
      </w:r>
      <w:r w:rsidRPr="00724CBA">
        <w:rPr>
          <w:rFonts w:ascii="Arial" w:hAnsi="Arial" w:cs="Arial"/>
        </w:rPr>
      </w:r>
      <w:r w:rsidRPr="00724CBA">
        <w:rPr>
          <w:rFonts w:ascii="Arial" w:hAnsi="Arial" w:cs="Arial"/>
        </w:rPr>
        <w:fldChar w:fldCharType="separate"/>
      </w:r>
      <w:r w:rsidRPr="00724CBA">
        <w:rPr>
          <w:rFonts w:ascii="Arial" w:hAnsi="Arial" w:cs="Arial"/>
        </w:rPr>
        <w:fldChar w:fldCharType="end"/>
      </w:r>
      <w:r w:rsidRPr="00724CBA">
        <w:rPr>
          <w:rFonts w:ascii="Arial" w:hAnsi="Arial" w:cs="Arial"/>
        </w:rPr>
        <w:tab/>
        <w:t>Pour le ou les lots de la procédure de passation du marché public indiqués ci-dessous :</w:t>
      </w:r>
    </w:p>
    <w:p w:rsidR="007578A7" w:rsidRPr="00724CBA" w:rsidRDefault="007578A7" w:rsidP="007578A7">
      <w:pPr>
        <w:numPr>
          <w:ilvl w:val="0"/>
          <w:numId w:val="1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  <w:sz w:val="16"/>
          <w:szCs w:val="16"/>
        </w:rPr>
      </w:pPr>
      <w:r w:rsidRPr="00724CBA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724CBA">
        <w:rPr>
          <w:rFonts w:ascii="Arial" w:hAnsi="Arial" w:cs="Arial"/>
          <w:sz w:val="16"/>
          <w:szCs w:val="16"/>
        </w:rPr>
        <w:t> </w:t>
      </w:r>
    </w:p>
    <w:p w:rsidR="007578A7" w:rsidRPr="00724CBA" w:rsidRDefault="007578A7" w:rsidP="007578A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Pr="00724CBA">
        <w:rPr>
          <w:rFonts w:ascii="Arial" w:hAnsi="Arial" w:cs="Arial"/>
          <w:lang w:eastAsia="fr-FR"/>
        </w:rPr>
      </w:r>
      <w:r w:rsidRPr="00724CBA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1 : Gilets ou tricots de corps techniques</w:t>
      </w:r>
    </w:p>
    <w:p w:rsidR="007578A7" w:rsidRPr="00724CBA" w:rsidRDefault="007578A7" w:rsidP="007578A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7578A7" w:rsidRPr="00724CBA" w:rsidRDefault="007578A7" w:rsidP="007578A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Pr="00724CBA">
        <w:rPr>
          <w:rFonts w:ascii="Arial" w:hAnsi="Arial" w:cs="Arial"/>
          <w:lang w:eastAsia="fr-FR"/>
        </w:rPr>
      </w:r>
      <w:r w:rsidRPr="00724CBA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2 : Gilets ou tricots de corps fibres naturelles</w:t>
      </w:r>
    </w:p>
    <w:p w:rsidR="007578A7" w:rsidRPr="00724CBA" w:rsidRDefault="007578A7" w:rsidP="007578A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7578A7" w:rsidRPr="00724CBA" w:rsidRDefault="007578A7" w:rsidP="007578A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Pr="00724CBA">
        <w:rPr>
          <w:rFonts w:ascii="Arial" w:hAnsi="Arial" w:cs="Arial"/>
          <w:lang w:eastAsia="fr-FR"/>
        </w:rPr>
      </w:r>
      <w:r w:rsidRPr="00724CBA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3 : Gilets ou tricots de corps des Equipes de Présentation de l'Armée de l'Air et de l'Espace (EPAAE)</w:t>
      </w:r>
    </w:p>
    <w:p w:rsidR="007578A7" w:rsidRPr="008B57D7" w:rsidRDefault="007578A7" w:rsidP="007578A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7578A7" w:rsidRPr="008B57D7" w:rsidRDefault="007578A7" w:rsidP="007578A7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B57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8B57D7">
        <w:rPr>
          <w:rFonts w:ascii="Arial" w:hAnsi="Arial" w:cs="Arial"/>
        </w:rPr>
        <w:fldChar w:fldCharType="end"/>
      </w:r>
      <w:r w:rsidRPr="008B57D7">
        <w:rPr>
          <w:rFonts w:ascii="Arial" w:hAnsi="Arial" w:cs="Arial"/>
        </w:rPr>
        <w:t xml:space="preserve">       Pour tous les lots de la procédure de passation du marché public</w:t>
      </w:r>
    </w:p>
    <w:p w:rsidR="00233003" w:rsidRPr="00811AD9" w:rsidRDefault="00233003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811AD9">
        <w:rPr>
          <w:rFonts w:ascii="Arial" w:hAnsi="Arial" w:cs="Arial"/>
          <w:b/>
          <w:bCs/>
          <w:sz w:val="16"/>
          <w:szCs w:val="16"/>
        </w:rPr>
        <w:br w:type="page"/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C36C8">
        <w:rPr>
          <w:rFonts w:ascii="Arial" w:hAnsi="Arial" w:cs="Arial"/>
        </w:rPr>
      </w:r>
      <w:r w:rsidR="001C36C8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C36C8">
        <w:rPr>
          <w:rFonts w:ascii="Arial" w:hAnsi="Arial" w:cs="Arial"/>
        </w:rPr>
      </w:r>
      <w:r w:rsidR="001C36C8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C36C8">
        <w:rPr>
          <w:rFonts w:ascii="Arial" w:hAnsi="Arial" w:cs="Arial"/>
        </w:rPr>
      </w:r>
      <w:r w:rsidR="001C36C8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C36C8">
        <w:rPr>
          <w:rFonts w:ascii="Arial" w:hAnsi="Arial" w:cs="Arial"/>
        </w:rPr>
      </w:r>
      <w:r w:rsidR="001C36C8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:rsidR="00AD2232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D2232" w:rsidRDefault="00AD2232" w:rsidP="00AD2232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1C36C8">
        <w:rPr>
          <w:rFonts w:ascii="Arial" w:hAnsi="Arial" w:cs="Arial"/>
        </w:rPr>
      </w:r>
      <w:r w:rsidR="001C36C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AD2232" w:rsidRPr="00811AD9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:rsidTr="00547F6F">
        <w:tc>
          <w:tcPr>
            <w:tcW w:w="10344" w:type="dxa"/>
            <w:shd w:val="clear" w:color="auto" w:fill="BDD6EE"/>
          </w:tcPr>
          <w:p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0F2418" w:rsidRPr="00811AD9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811AD9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bookmarkStart w:id="0" w:name="_GoBack" w:colFirst="1" w:colLast="3"/>
            <w:r w:rsidRPr="00811AD9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BE4066" w:rsidRDefault="00BE4066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E4066"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BE4066" w:rsidRDefault="00BE4066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E4066"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BE4066" w:rsidRDefault="00BE4066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E4066">
              <w:rPr>
                <w:rFonts w:ascii="Arial" w:hAnsi="Arial" w:cs="Arial"/>
              </w:rPr>
              <w:t>2024</w:t>
            </w:r>
          </w:p>
        </w:tc>
      </w:tr>
      <w:bookmarkEnd w:id="0"/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6C8" w:rsidRDefault="001C36C8">
      <w:r>
        <w:separator/>
      </w:r>
    </w:p>
  </w:endnote>
  <w:endnote w:type="continuationSeparator" w:id="0">
    <w:p w:rsidR="001C36C8" w:rsidRDefault="001C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FB219B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7578A7" w:rsidRDefault="00A9514B" w:rsidP="001348A5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7578A7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:rsidR="00A9514B" w:rsidRPr="007578A7" w:rsidRDefault="007578A7" w:rsidP="00A9514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7578A7">
            <w:rPr>
              <w:rFonts w:ascii="Marianne" w:hAnsi="Marianne" w:cs="Arial"/>
              <w:b/>
              <w:bCs/>
            </w:rPr>
            <w:t>DAF 2025_000569</w:t>
          </w:r>
        </w:p>
      </w:tc>
      <w:tc>
        <w:tcPr>
          <w:tcW w:w="949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BE4066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BE4066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6C8" w:rsidRDefault="001C36C8">
      <w:r>
        <w:separator/>
      </w:r>
    </w:p>
  </w:footnote>
  <w:footnote w:type="continuationSeparator" w:id="0">
    <w:p w:rsidR="001C36C8" w:rsidRDefault="001C3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61E7"/>
    <w:rsid w:val="00092585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44EF4"/>
    <w:rsid w:val="001535C7"/>
    <w:rsid w:val="00153BC3"/>
    <w:rsid w:val="00171BF1"/>
    <w:rsid w:val="001733E6"/>
    <w:rsid w:val="00191902"/>
    <w:rsid w:val="001A1D05"/>
    <w:rsid w:val="001A5A4C"/>
    <w:rsid w:val="001C1FEF"/>
    <w:rsid w:val="001C36C8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23F2"/>
    <w:rsid w:val="00425B7A"/>
    <w:rsid w:val="00427375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578A7"/>
    <w:rsid w:val="00764264"/>
    <w:rsid w:val="00771F46"/>
    <w:rsid w:val="00773B5A"/>
    <w:rsid w:val="00781159"/>
    <w:rsid w:val="00787E55"/>
    <w:rsid w:val="007927BE"/>
    <w:rsid w:val="007A7713"/>
    <w:rsid w:val="007B4FB2"/>
    <w:rsid w:val="007C0A0D"/>
    <w:rsid w:val="00801F7D"/>
    <w:rsid w:val="00811AD9"/>
    <w:rsid w:val="00815797"/>
    <w:rsid w:val="00826CBB"/>
    <w:rsid w:val="00827FD0"/>
    <w:rsid w:val="00833F59"/>
    <w:rsid w:val="00835BA2"/>
    <w:rsid w:val="00851373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A04B2"/>
    <w:rsid w:val="009A394A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32EF7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D2232"/>
    <w:rsid w:val="00AE5270"/>
    <w:rsid w:val="00AE632A"/>
    <w:rsid w:val="00B01F87"/>
    <w:rsid w:val="00B661AE"/>
    <w:rsid w:val="00B80B6A"/>
    <w:rsid w:val="00BA7752"/>
    <w:rsid w:val="00BB7109"/>
    <w:rsid w:val="00BD1236"/>
    <w:rsid w:val="00BE4066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500"/>
    <w:rsid w:val="00CC29D9"/>
    <w:rsid w:val="00CE32F2"/>
    <w:rsid w:val="00CF00C9"/>
    <w:rsid w:val="00D002AE"/>
    <w:rsid w:val="00D11588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A3323"/>
    <w:rsid w:val="00EC7021"/>
    <w:rsid w:val="00EE435B"/>
    <w:rsid w:val="00EE5B56"/>
    <w:rsid w:val="00F11006"/>
    <w:rsid w:val="00F12F30"/>
    <w:rsid w:val="00F1353C"/>
    <w:rsid w:val="00F246FB"/>
    <w:rsid w:val="00F63E4A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7D5D24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7578A7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7578A7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7578A7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7578A7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5B4A-AB37-41D4-92A7-16D3094B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2654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4</cp:revision>
  <cp:lastPrinted>2016-11-02T14:02:00Z</cp:lastPrinted>
  <dcterms:created xsi:type="dcterms:W3CDTF">2025-05-22T14:10:00Z</dcterms:created>
  <dcterms:modified xsi:type="dcterms:W3CDTF">2025-06-02T12:36:00Z</dcterms:modified>
</cp:coreProperties>
</file>